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511F5330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>miarowych, badań</w:t>
      </w:r>
      <w:r w:rsidR="00C30A25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0863B935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</w:t>
      </w:r>
      <w:proofErr w:type="spellStart"/>
      <w:r w:rsidRPr="00954474">
        <w:rPr>
          <w:rFonts w:ascii="Calibri" w:hAnsi="Calibri" w:cs="Calibri"/>
          <w:sz w:val="22"/>
          <w:szCs w:val="22"/>
        </w:rPr>
        <w:t>nN</w:t>
      </w:r>
      <w:proofErr w:type="spellEnd"/>
      <w:r w:rsidRPr="00954474">
        <w:rPr>
          <w:rFonts w:ascii="Calibri" w:hAnsi="Calibri" w:cs="Calibri"/>
          <w:sz w:val="22"/>
          <w:szCs w:val="22"/>
        </w:rPr>
        <w:t xml:space="preserve">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 xml:space="preserve">na terenie Rejonu Energetycznego Łódź (miejscowość Łódź, gmina Łódź) – pakiet </w:t>
      </w:r>
      <w:r w:rsidR="001168BB">
        <w:rPr>
          <w:rFonts w:ascii="Calibri" w:hAnsi="Calibri" w:cs="Calibri"/>
          <w:sz w:val="22"/>
          <w:szCs w:val="22"/>
        </w:rPr>
        <w:t>5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6957A07A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1168BB" w:rsidRPr="001168BB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1168BB" w:rsidRPr="001168BB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1168BB" w:rsidRPr="001168BB">
        <w:rPr>
          <w:rFonts w:cs="Calibri"/>
          <w:sz w:val="22"/>
          <w:szCs w:val="22"/>
          <w:lang w:val="pl-PL" w:eastAsia="pl-PL"/>
        </w:rPr>
        <w:t xml:space="preserve"> wraz z przyłączami ze stacji 15/0,4kV nr 10407 p.1 ul. Admiralska, Czysta, Narcyzowa, Bluszczowa o łącznej długości L= 0,984 km,</w:t>
      </w:r>
    </w:p>
    <w:p w14:paraId="5AFE4E16" w14:textId="19914F18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1168BB" w:rsidRPr="001168BB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1168BB" w:rsidRPr="001168BB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1168BB" w:rsidRPr="001168BB">
        <w:rPr>
          <w:rFonts w:cs="Calibri"/>
          <w:sz w:val="22"/>
          <w:szCs w:val="22"/>
          <w:lang w:val="pl-PL" w:eastAsia="pl-PL"/>
        </w:rPr>
        <w:t xml:space="preserve"> wraz z przyłączami ze stacji 15/0,4kV nr 12233 p.2 ul. Żurawinowa, Bohaterów Powstania Styczniowego o łącznej długości L= 0,920 km,</w:t>
      </w:r>
    </w:p>
    <w:p w14:paraId="690676A9" w14:textId="7F9F1E5E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1168BB" w:rsidRPr="001168BB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1168BB" w:rsidRPr="001168BB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1168BB" w:rsidRPr="001168BB">
        <w:rPr>
          <w:rFonts w:cs="Calibri"/>
          <w:sz w:val="22"/>
          <w:szCs w:val="22"/>
          <w:lang w:val="pl-PL" w:eastAsia="pl-PL"/>
        </w:rPr>
        <w:t xml:space="preserve"> wraz z przyłączami ze stacji 15/0,4kV nr 10899 p.2 ul. Traktorowa o łącznej długości L= 0,292 km,</w:t>
      </w:r>
    </w:p>
    <w:p w14:paraId="380314FA" w14:textId="73AA7A73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1168BB" w:rsidRPr="001168BB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1168BB" w:rsidRPr="001168BB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1168BB" w:rsidRPr="001168BB">
        <w:rPr>
          <w:rFonts w:cs="Calibri"/>
          <w:sz w:val="22"/>
          <w:szCs w:val="22"/>
          <w:lang w:val="pl-PL" w:eastAsia="pl-PL"/>
        </w:rPr>
        <w:t xml:space="preserve"> wraz z przyłączami ze stacji 15/0,4kV nr 10595 p.4 ul. Bohaterów Powstania Styczniowego o łącznej długości L= 0,215 km,</w:t>
      </w:r>
    </w:p>
    <w:p w14:paraId="69487DA7" w14:textId="706EACC2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5 – </w:t>
      </w:r>
      <w:r w:rsidR="001168BB" w:rsidRPr="001168BB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1168BB" w:rsidRPr="001168BB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1168BB" w:rsidRPr="001168BB">
        <w:rPr>
          <w:rFonts w:cs="Calibri"/>
          <w:sz w:val="22"/>
          <w:szCs w:val="22"/>
          <w:lang w:val="pl-PL" w:eastAsia="pl-PL"/>
        </w:rPr>
        <w:t xml:space="preserve"> wraz z przyłączami ze stacji 15/0,4kV nr 12143 p.2 ul. Brzezińska o łącznej długości L= 0,221 km.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02D7583F" w14:textId="14C00036" w:rsidR="00825DA6" w:rsidRDefault="00825DA6" w:rsidP="00825DA6">
      <w:pPr>
        <w:widowControl w:val="0"/>
        <w:numPr>
          <w:ilvl w:val="0"/>
          <w:numId w:val="3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przekroczył: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60 godzin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zadania 1, 48 godzin dla zadania 2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oraz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16 godzin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pozostałych zadań. Natomiast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/>
          <w:bCs/>
          <w:sz w:val="18"/>
          <w:szCs w:val="18"/>
          <w:lang w:eastAsia="x-none"/>
        </w:rPr>
        <w:t xml:space="preserve">8  </w:t>
      </w:r>
      <w:r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 xml:space="preserve">obiekt potwierdzających ich projektowane właściwości użytkowe,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04657A05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34177EBA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D1BDB" w14:textId="77777777" w:rsidR="00D048CF" w:rsidRDefault="00D04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26F" w14:textId="77777777" w:rsidR="00D048CF" w:rsidRDefault="00D04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3048" w14:textId="77777777" w:rsidR="00D048CF" w:rsidRDefault="00D04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08C2FB" w14:textId="77777777" w:rsidR="00D048CF" w:rsidRDefault="00D048CF" w:rsidP="00D048CF">
          <w:pPr>
            <w:suppressAutoHyphens/>
            <w:ind w:left="31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048C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projektowych oraz wymiana istniejących linii napowietrznych </w:t>
          </w:r>
          <w:proofErr w:type="spellStart"/>
          <w:r w:rsidRPr="00D048CF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D048C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wraz z przyłączami na terenie Rejonu Energetycznego Łódź (miejscowość Łódź, gmina Łódź) w podziale na 5 części.</w:t>
          </w:r>
        </w:p>
        <w:p w14:paraId="1E57214F" w14:textId="73E7ADF0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D048CF">
            <w:rPr>
              <w:rFonts w:asciiTheme="majorHAnsi" w:hAnsiTheme="majorHAnsi"/>
              <w:color w:val="000000" w:themeColor="text1"/>
              <w:sz w:val="14"/>
              <w:szCs w:val="18"/>
            </w:rPr>
            <w:t>04586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D048C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4 – 5 zadań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53C8" w14:textId="77777777" w:rsidR="00D048CF" w:rsidRDefault="00D04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8BB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73F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357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5DA6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016C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1102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0A25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48CF"/>
    <w:rsid w:val="00D07AE3"/>
    <w:rsid w:val="00D10ECA"/>
    <w:rsid w:val="00D1124C"/>
    <w:rsid w:val="00D1298B"/>
    <w:rsid w:val="00D130EC"/>
    <w:rsid w:val="00D1394F"/>
    <w:rsid w:val="00D13D06"/>
    <w:rsid w:val="00D14A72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E654B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04A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4 do SWZ 2026.docx</dmsv2BaseFileName>
    <dmsv2BaseDisplayName xmlns="http://schemas.microsoft.com/sharepoint/v3">Załącznik nr 1.3 część 4 do SWZ 2026</dmsv2BaseDisplayName>
    <dmsv2SWPP2ObjectNumber xmlns="http://schemas.microsoft.com/sharepoint/v3">POST/DYS/OLD/GZ/04586/2025                        </dmsv2SWPP2ObjectNumber>
    <dmsv2SWPP2SumMD5 xmlns="http://schemas.microsoft.com/sharepoint/v3">b215cc2e03455015cc37a8ce5fe747ed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24024317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JEUP5JKVCYQC-1133723987-28623</_dlc_DocId>
    <_dlc_DocIdUrl xmlns="a19cb1c7-c5c7-46d4-85ae-d83685407bba">
      <Url>https://swpp2.dms.gkpge.pl/sites/41/_layouts/15/DocIdRedir.aspx?ID=JEUP5JKVCYQC-1133723987-28623</Url>
      <Description>JEUP5JKVCYQC-1133723987-28623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00EBA973-1D98-4B45-AC3D-0335F11A2635}"/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1693</Words>
  <Characters>11654</Characters>
  <Application>Microsoft Office Word</Application>
  <DocSecurity>0</DocSecurity>
  <Lines>97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12</cp:revision>
  <cp:lastPrinted>2011-10-20T15:55:00Z</cp:lastPrinted>
  <dcterms:created xsi:type="dcterms:W3CDTF">2025-10-28T08:54:00Z</dcterms:created>
  <dcterms:modified xsi:type="dcterms:W3CDTF">2025-12-18T12:11:00Z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42b8ff19-d2d7-4001-a5b9-53b4099d1d89</vt:lpwstr>
  </property>
</Properties>
</file>